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0FD0B33"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490DD4">
        <w:rPr>
          <w:rFonts w:cs="Calibri"/>
          <w:b/>
          <w:caps/>
          <w:kern w:val="28"/>
        </w:rPr>
        <w:t>GZ</w:t>
      </w:r>
      <w:r w:rsidRPr="005A442B">
        <w:rPr>
          <w:rFonts w:cs="Calibri"/>
          <w:b/>
          <w:caps/>
          <w:kern w:val="28"/>
        </w:rPr>
        <w:t>/</w:t>
      </w:r>
      <w:r w:rsidR="002B3E37">
        <w:rPr>
          <w:rFonts w:cs="Calibri"/>
          <w:b/>
          <w:caps/>
          <w:kern w:val="28"/>
        </w:rPr>
        <w:t>04559</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56B0411"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C2168F" w:rsidRPr="00C2168F">
        <w:rPr>
          <w:rFonts w:ascii="Calibri" w:hAnsi="Calibri" w:cs="Arial"/>
          <w:b/>
          <w:bCs/>
          <w:i/>
          <w:snapToGrid w:val="0"/>
          <w:color w:val="000000"/>
          <w:sz w:val="22"/>
          <w:szCs w:val="22"/>
        </w:rPr>
        <w:t>Rozbudowa sieci elektroenergetycznej na terenie RE Mielec dla przyłączenia odbiorców – zadanie „pod klucz”</w:t>
      </w:r>
      <w:r w:rsidR="00C2168F">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2875D51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4164E906" w:rsidR="00742C11" w:rsidRPr="00742C11" w:rsidRDefault="00742C11" w:rsidP="00A8557F">
      <w:pPr>
        <w:pStyle w:val="Nr"/>
      </w:pPr>
      <w:r w:rsidRPr="00742C11">
        <w:t xml:space="preserve">Część nr </w:t>
      </w:r>
      <w:r w:rsidR="002B3E37">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lastRenderedPageBreak/>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t>UWAGA!</w:t>
      </w:r>
    </w:p>
    <w:p w14:paraId="1080AA86" w14:textId="77777777" w:rsidR="000841B6" w:rsidRPr="006E3D35" w:rsidRDefault="000841B6" w:rsidP="000841B6">
      <w:pPr>
        <w:spacing w:after="120" w:line="240" w:lineRule="auto"/>
        <w:ind w:left="567"/>
        <w:jc w:val="left"/>
        <w:rPr>
          <w:b/>
          <w:szCs w:val="22"/>
        </w:rPr>
      </w:pPr>
      <w:r w:rsidRPr="006E3D35">
        <w:rPr>
          <w:b/>
          <w:szCs w:val="22"/>
        </w:rPr>
        <w:t>Cena dokumentacji nie może przekraczać 20 %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EF0A40"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w:t>
      </w:r>
    </w:p>
    <w:p w14:paraId="5EB2EB9D" w14:textId="3A8742E9" w:rsidR="00CF4476" w:rsidRPr="00842D63" w:rsidRDefault="002B3E37"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1"/>
            <w14:checkedState w14:val="2612" w14:font="MS Gothic"/>
            <w14:uncheckedState w14:val="2610" w14:font="MS Gothic"/>
          </w14:checkbox>
        </w:sdtPr>
        <w:sdtEndPr/>
        <w:sdtContent>
          <w:r w:rsidR="00A7459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2B3E37"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A7459F"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A7459F"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A7459F">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A74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A74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A7459F"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A7459F"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A7459F">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A74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A74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lastRenderedPageBreak/>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B3E37"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26358255" w:rsidR="00FE51E7" w:rsidRPr="00CF4476" w:rsidRDefault="002B3E37" w:rsidP="002B3E37">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B83DA" w14:textId="77777777" w:rsidR="00122302" w:rsidRDefault="00122302" w:rsidP="004A302B">
      <w:pPr>
        <w:spacing w:line="240" w:lineRule="auto"/>
      </w:pPr>
      <w:r>
        <w:separator/>
      </w:r>
    </w:p>
  </w:endnote>
  <w:endnote w:type="continuationSeparator" w:id="0">
    <w:p w14:paraId="40F83C3B" w14:textId="77777777" w:rsidR="00122302" w:rsidRDefault="001223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3A002E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23333">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23333">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3529" w14:textId="77777777" w:rsidR="00122302" w:rsidRDefault="00122302" w:rsidP="004A302B">
      <w:pPr>
        <w:spacing w:line="240" w:lineRule="auto"/>
      </w:pPr>
      <w:r>
        <w:separator/>
      </w:r>
    </w:p>
  </w:footnote>
  <w:footnote w:type="continuationSeparator" w:id="0">
    <w:p w14:paraId="3751C4FB" w14:textId="77777777" w:rsidR="00122302" w:rsidRDefault="001223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2B3E37"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2714345">
    <w:abstractNumId w:val="7"/>
  </w:num>
  <w:num w:numId="2" w16cid:durableId="298152334">
    <w:abstractNumId w:val="6"/>
  </w:num>
  <w:num w:numId="3" w16cid:durableId="1485850153">
    <w:abstractNumId w:val="8"/>
  </w:num>
  <w:num w:numId="4" w16cid:durableId="1834758311">
    <w:abstractNumId w:val="9"/>
  </w:num>
  <w:num w:numId="5" w16cid:durableId="476459871">
    <w:abstractNumId w:val="12"/>
  </w:num>
  <w:num w:numId="6" w16cid:durableId="694772641">
    <w:abstractNumId w:val="5"/>
  </w:num>
  <w:num w:numId="7" w16cid:durableId="1051879470">
    <w:abstractNumId w:val="10"/>
  </w:num>
  <w:num w:numId="8" w16cid:durableId="7566789">
    <w:abstractNumId w:val="13"/>
  </w:num>
  <w:num w:numId="9" w16cid:durableId="4627746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6289317">
    <w:abstractNumId w:val="3"/>
  </w:num>
  <w:num w:numId="11" w16cid:durableId="109138831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8DE"/>
    <w:rsid w:val="0007040F"/>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A7D"/>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3E37"/>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0DD4"/>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5AD"/>
    <w:rsid w:val="004B5F30"/>
    <w:rsid w:val="004B6A92"/>
    <w:rsid w:val="004B7C5F"/>
    <w:rsid w:val="004C009E"/>
    <w:rsid w:val="004C1C4B"/>
    <w:rsid w:val="004C3ABF"/>
    <w:rsid w:val="004C485B"/>
    <w:rsid w:val="004D17D7"/>
    <w:rsid w:val="004D29D4"/>
    <w:rsid w:val="004D3DF7"/>
    <w:rsid w:val="004D5611"/>
    <w:rsid w:val="004D5FFD"/>
    <w:rsid w:val="004D631A"/>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124"/>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4D23"/>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459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68F"/>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2118"/>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1D32"/>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1135d50c6ff3ceaf0febb7677c5635f8</dmsv2SWPP2SumMD5>
    <dmsv2BaseMoved xmlns="http://schemas.microsoft.com/sharepoint/v3">false</dmsv2BaseMoved>
    <dmsv2BaseIsSensitive xmlns="http://schemas.microsoft.com/sharepoint/v3">true</dmsv2BaseIsSensitive>
    <dmsv2SWPP2IDSWPP2 xmlns="http://schemas.microsoft.com/sharepoint/v3">700967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23925932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JEUP5JKVCYQC-1440096624-22109</_dlc_DocId>
    <_dlc_DocIdUrl xmlns="a19cb1c7-c5c7-46d4-85ae-d83685407bba">
      <Url>https://swpp2.dms.gkpge.pl/sites/41/_layouts/15/DocIdRedir.aspx?ID=JEUP5JKVCYQC-1440096624-22109</Url>
      <Description>JEUP5JKVCYQC-1440096624-22109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infopath/2007/PartnerControls"/>
    <ds:schemaRef ds:uri="http://schemas.microsoft.com/office/2006/metadata/properties"/>
    <ds:schemaRef ds:uri="http://purl.org/dc/dcmitype/"/>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3BE5061-687B-4CD5-9B5C-B0A1569141C0}">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7068B01-9C5B-4485-AF96-412CEA12C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106B21-8B7C-49D7-AA95-C1D2EDA45D43}">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1222</Words>
  <Characters>7334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2</cp:revision>
  <cp:lastPrinted>2020-02-27T07:25:00Z</cp:lastPrinted>
  <dcterms:created xsi:type="dcterms:W3CDTF">2025-12-17T09:46:00Z</dcterms:created>
  <dcterms:modified xsi:type="dcterms:W3CDTF">2025-12-17T09:46:00Z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cc8997ca-4b56-4d83-ba1a-3cd3158b38bb</vt:lpwstr>
  </property>
</Properties>
</file>